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EF50D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00DBDBA7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0D8646AD" w14:textId="77777777" w:rsidR="00A93D43" w:rsidRDefault="00A93D43"/>
    <w:p w14:paraId="73520661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2CCBB109" w14:textId="77777777" w:rsidR="00A93D43" w:rsidRDefault="00A93D43"/>
    <w:p w14:paraId="1D5376D2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260213E2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38C1846B" w14:textId="77777777" w:rsidR="00A93D43" w:rsidRDefault="00A93D43"/>
    <w:p w14:paraId="7301C300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25A2D7CE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733DB69A" w14:textId="77777777" w:rsidR="00B42303" w:rsidRPr="009774B3" w:rsidRDefault="00005FE9" w:rsidP="00AB4505">
      <w:pPr>
        <w:spacing w:after="120"/>
        <w:rPr>
          <w:rFonts w:ascii="Calibri" w:hAnsi="Calibri" w:cs="Calibri"/>
          <w:b/>
          <w:bCs/>
        </w:rPr>
      </w:pPr>
      <w:r w:rsidRPr="00005FE9">
        <w:rPr>
          <w:rFonts w:ascii="Calibri" w:hAnsi="Calibri" w:cs="Calibri"/>
          <w:b/>
          <w:bCs/>
        </w:rPr>
        <w:t>Zajištění pravidelného svozu a likvidace biologicky rozložitelného odpadu z kuchyně a stravovny Svitavské nemocnice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300FB48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19317B3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0D3D30F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7B4B70B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ADF228B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79BCD1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F8B96E4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928A702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891CF44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F17011B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0925348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7C84624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1CC942F1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019C5DB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493795FD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481EC9D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375F3DD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5BD4563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BFC7882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1FA80F1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0D577C3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044E67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E49CAE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0FF8F26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5C774881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672571D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228C9A40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070640A0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15E9F685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BA30F3A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98C05C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BC677B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7EC5C5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19F1E71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405FAEA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1BC92E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A5BF43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4B4D572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86D4CB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425855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E7A1C0C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3D92DB57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45F5706C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09B82" w14:textId="77777777" w:rsidR="009B1385" w:rsidRDefault="009B1385">
      <w:r>
        <w:separator/>
      </w:r>
    </w:p>
  </w:endnote>
  <w:endnote w:type="continuationSeparator" w:id="0">
    <w:p w14:paraId="26AD870F" w14:textId="77777777" w:rsidR="009B1385" w:rsidRDefault="009B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6187E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B367350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A6755" w14:textId="77777777" w:rsidR="009B1385" w:rsidRDefault="009B1385">
      <w:r>
        <w:separator/>
      </w:r>
    </w:p>
  </w:footnote>
  <w:footnote w:type="continuationSeparator" w:id="0">
    <w:p w14:paraId="0311A4A0" w14:textId="77777777" w:rsidR="009B1385" w:rsidRDefault="009B1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166B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2083217608">
    <w:abstractNumId w:val="0"/>
  </w:num>
  <w:num w:numId="2" w16cid:durableId="753429323">
    <w:abstractNumId w:val="1"/>
  </w:num>
  <w:num w:numId="3" w16cid:durableId="1503855775">
    <w:abstractNumId w:val="2"/>
  </w:num>
  <w:num w:numId="4" w16cid:durableId="1733500116">
    <w:abstractNumId w:val="3"/>
  </w:num>
  <w:num w:numId="5" w16cid:durableId="830176906">
    <w:abstractNumId w:val="4"/>
  </w:num>
  <w:num w:numId="6" w16cid:durableId="1293250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05FE9"/>
    <w:rsid w:val="00010B0E"/>
    <w:rsid w:val="00076E74"/>
    <w:rsid w:val="001C5FDA"/>
    <w:rsid w:val="001D1F2A"/>
    <w:rsid w:val="001F4729"/>
    <w:rsid w:val="00223C90"/>
    <w:rsid w:val="00284904"/>
    <w:rsid w:val="002B5769"/>
    <w:rsid w:val="002E7E37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86E28"/>
    <w:rsid w:val="007F1A15"/>
    <w:rsid w:val="00813524"/>
    <w:rsid w:val="00873D58"/>
    <w:rsid w:val="008B7A08"/>
    <w:rsid w:val="008D7147"/>
    <w:rsid w:val="008E5B9A"/>
    <w:rsid w:val="0094520F"/>
    <w:rsid w:val="009774B3"/>
    <w:rsid w:val="009A60DD"/>
    <w:rsid w:val="009B1385"/>
    <w:rsid w:val="00A31D7F"/>
    <w:rsid w:val="00A35FF4"/>
    <w:rsid w:val="00A54A23"/>
    <w:rsid w:val="00A9275F"/>
    <w:rsid w:val="00A93D43"/>
    <w:rsid w:val="00AB4505"/>
    <w:rsid w:val="00B2323E"/>
    <w:rsid w:val="00B42303"/>
    <w:rsid w:val="00B6638F"/>
    <w:rsid w:val="00B72B4C"/>
    <w:rsid w:val="00CB312B"/>
    <w:rsid w:val="00CC50F4"/>
    <w:rsid w:val="00D21E8E"/>
    <w:rsid w:val="00D439F7"/>
    <w:rsid w:val="00D53007"/>
    <w:rsid w:val="00D70398"/>
    <w:rsid w:val="00E7728F"/>
    <w:rsid w:val="00F25C3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FE97F65"/>
  <w15:chartTrackingRefBased/>
  <w15:docId w15:val="{5028607F-5C27-4F1E-9BD8-0EB140C9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Buchtová Martina (PKN-ZAK)</cp:lastModifiedBy>
  <cp:revision>2</cp:revision>
  <cp:lastPrinted>2021-08-09T10:19:00Z</cp:lastPrinted>
  <dcterms:created xsi:type="dcterms:W3CDTF">2025-12-23T09:24:00Z</dcterms:created>
  <dcterms:modified xsi:type="dcterms:W3CDTF">2025-12-23T09:24:00Z</dcterms:modified>
</cp:coreProperties>
</file>